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1C54A6">
        <w:rPr>
          <w:b/>
          <w:szCs w:val="28"/>
        </w:rPr>
        <w:t>2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1C54A6">
        <w:rPr>
          <w:rFonts w:cs="Times New Roman"/>
          <w:b w:val="0"/>
          <w:szCs w:val="28"/>
        </w:rPr>
        <w:t>2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1C54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площадь - 168 кв.м.;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кадастровый номер - 46:11:111002:572;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1C54A6" w:rsidRPr="001C54A6" w:rsidRDefault="001C54A6" w:rsidP="001C54A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обременение - нет;</w:t>
      </w:r>
    </w:p>
    <w:p w:rsidR="001C54A6" w:rsidRPr="001C54A6" w:rsidRDefault="001C54A6" w:rsidP="001C54A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1C54A6" w:rsidRPr="001C54A6" w:rsidRDefault="001C54A6" w:rsidP="001C54A6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4A6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1C54A6" w:rsidRPr="001C54A6" w:rsidRDefault="001C54A6" w:rsidP="001C5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A6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1C54A6" w:rsidRPr="001C54A6" w:rsidTr="001C54A6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1C54A6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10 678 руб. 08 коп. </w:t>
            </w:r>
          </w:p>
        </w:tc>
      </w:tr>
      <w:tr w:rsidR="001C54A6" w:rsidRPr="001C54A6" w:rsidTr="001C54A6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>10 678 руб. 08 коп.</w:t>
            </w:r>
          </w:p>
        </w:tc>
      </w:tr>
      <w:tr w:rsidR="001C54A6" w:rsidRPr="001C54A6" w:rsidTr="001C54A6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>320 руб. 34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7544D" w:rsidRPr="001C54A6" w:rsidRDefault="001C54A6" w:rsidP="0047544D">
      <w:pPr>
        <w:pStyle w:val="31"/>
        <w:ind w:firstLine="708"/>
        <w:jc w:val="both"/>
        <w:rPr>
          <w:rFonts w:cs="Times New Roman"/>
          <w:b w:val="0"/>
          <w:szCs w:val="28"/>
        </w:rPr>
      </w:pPr>
      <w:r w:rsidRPr="001C54A6">
        <w:rPr>
          <w:rStyle w:val="a5"/>
          <w:b w:val="0"/>
          <w:sz w:val="28"/>
          <w:szCs w:val="28"/>
        </w:rPr>
        <w:t>Заявка № 4 от 11 августа 2016 г. 12 час. 30 мин. подана Сапрыкиной Татьяной Михайловной, зарегистрированной по адресу: Курская область, Курский район, Нижнемедведицкий сельсовет, пос. Касиновский, дом 31, кв. 1. Сумма задатка внесена в полном объёме.</w:t>
      </w:r>
      <w:r w:rsidR="00360F87" w:rsidRPr="001C54A6">
        <w:rPr>
          <w:rFonts w:cs="Times New Roman"/>
          <w:b w:val="0"/>
          <w:szCs w:val="28"/>
        </w:rPr>
        <w:tab/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47544D" w:rsidRDefault="0047544D" w:rsidP="005B7448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1C54A6">
        <w:rPr>
          <w:sz w:val="28"/>
          <w:szCs w:val="28"/>
        </w:rPr>
        <w:t>2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C1FD7" w:rsidRPr="006C1FD7" w:rsidRDefault="0047544D" w:rsidP="006C1FD7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1C54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F23F35" w:rsidRDefault="00F078B2" w:rsidP="00F23F35">
      <w:pPr>
        <w:pStyle w:val="ConsNormal"/>
        <w:ind w:right="0" w:firstLine="708"/>
        <w:jc w:val="both"/>
        <w:rPr>
          <w:rStyle w:val="a5"/>
          <w:sz w:val="28"/>
          <w:szCs w:val="28"/>
        </w:rPr>
      </w:pPr>
      <w:r w:rsidRPr="00110105">
        <w:rPr>
          <w:rFonts w:ascii="Times New Roman" w:hAnsi="Times New Roman"/>
          <w:sz w:val="28"/>
          <w:szCs w:val="28"/>
        </w:rPr>
        <w:t>Признать единственным участником аукциона</w:t>
      </w:r>
      <w:r w:rsidR="00F23F35">
        <w:rPr>
          <w:rFonts w:ascii="Times New Roman" w:hAnsi="Times New Roman"/>
          <w:sz w:val="28"/>
          <w:szCs w:val="28"/>
        </w:rPr>
        <w:t xml:space="preserve"> </w:t>
      </w:r>
      <w:r w:rsidRPr="00F23F3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F23F35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1C54A6" w:rsidRPr="00F23F35">
        <w:rPr>
          <w:rStyle w:val="ConsNormal0"/>
          <w:rFonts w:ascii="Times New Roman" w:hAnsi="Times New Roman" w:cs="Times New Roman"/>
          <w:bCs/>
          <w:sz w:val="28"/>
        </w:rPr>
        <w:t>2</w:t>
      </w:r>
      <w:r w:rsidRPr="00F23F35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47544D" w:rsidRPr="00F23F35">
        <w:rPr>
          <w:rStyle w:val="a5"/>
          <w:sz w:val="28"/>
          <w:szCs w:val="28"/>
        </w:rPr>
        <w:t>Сапрыкину Татьяну Михайловну</w:t>
      </w:r>
      <w:r w:rsidRPr="00F23F35">
        <w:rPr>
          <w:rStyle w:val="a5"/>
          <w:sz w:val="28"/>
          <w:szCs w:val="28"/>
        </w:rPr>
        <w:t>.</w:t>
      </w:r>
    </w:p>
    <w:p w:rsidR="009A5EB2" w:rsidRPr="006C1FD7" w:rsidRDefault="00F078B2" w:rsidP="006C1FD7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47544D" w:rsidRPr="0047544D">
        <w:rPr>
          <w:rStyle w:val="a5"/>
          <w:sz w:val="28"/>
          <w:szCs w:val="28"/>
        </w:rPr>
        <w:t>Сапрыкин</w:t>
      </w:r>
      <w:r w:rsidR="0047544D">
        <w:rPr>
          <w:rStyle w:val="a5"/>
          <w:sz w:val="28"/>
          <w:szCs w:val="28"/>
        </w:rPr>
        <w:t>ой</w:t>
      </w:r>
      <w:r w:rsidR="0047544D" w:rsidRPr="0047544D">
        <w:rPr>
          <w:rStyle w:val="a5"/>
          <w:sz w:val="28"/>
          <w:szCs w:val="28"/>
        </w:rPr>
        <w:t xml:space="preserve"> Татьян</w:t>
      </w:r>
      <w:r w:rsidR="0047544D">
        <w:rPr>
          <w:rStyle w:val="a5"/>
          <w:sz w:val="28"/>
          <w:szCs w:val="28"/>
        </w:rPr>
        <w:t>е</w:t>
      </w:r>
      <w:r w:rsidR="0047544D" w:rsidRPr="0047544D">
        <w:rPr>
          <w:rStyle w:val="a5"/>
          <w:sz w:val="28"/>
          <w:szCs w:val="28"/>
        </w:rPr>
        <w:t xml:space="preserve"> Михайловн</w:t>
      </w:r>
      <w:r w:rsidR="0047544D">
        <w:rPr>
          <w:rStyle w:val="a5"/>
          <w:sz w:val="28"/>
          <w:szCs w:val="28"/>
        </w:rPr>
        <w:t>е</w:t>
      </w:r>
      <w:r w:rsidR="006C1FD7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1C54A6">
        <w:rPr>
          <w:rStyle w:val="a5"/>
          <w:sz w:val="28"/>
          <w:szCs w:val="28"/>
        </w:rPr>
        <w:t>2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1C54A6" w:rsidRPr="001C54A6">
        <w:rPr>
          <w:rFonts w:cs="Times New Roman"/>
          <w:sz w:val="28"/>
          <w:szCs w:val="28"/>
        </w:rPr>
        <w:t>10 678 руб. 08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6C1FD7" w:rsidRPr="006C1FD7" w:rsidRDefault="0047544D" w:rsidP="006C1FD7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360F87" w:rsidRDefault="00360F87" w:rsidP="00F60BE2">
      <w:pPr>
        <w:pStyle w:val="ae"/>
        <w:ind w:firstLine="0"/>
      </w:pPr>
      <w:r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C54A6">
        <w:rPr>
          <w:sz w:val="28"/>
          <w:szCs w:val="28"/>
        </w:rPr>
        <w:t>2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1C54A6">
        <w:rPr>
          <w:rFonts w:ascii="Times New Roman" w:hAnsi="Times New Roman"/>
          <w:b/>
          <w:sz w:val="28"/>
          <w:szCs w:val="28"/>
        </w:rPr>
        <w:t>2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площадь - 168 кв.м.;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кадастровый номер - 46:11:111002:572;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1C54A6" w:rsidRPr="001C54A6" w:rsidRDefault="001C54A6" w:rsidP="001C54A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1C54A6" w:rsidRPr="001C54A6" w:rsidRDefault="001C54A6" w:rsidP="001C54A6">
      <w:pPr>
        <w:pStyle w:val="af5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обременение - нет;</w:t>
      </w:r>
    </w:p>
    <w:p w:rsidR="001C54A6" w:rsidRPr="001C54A6" w:rsidRDefault="001C54A6" w:rsidP="001C54A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1C54A6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1C54A6" w:rsidRPr="001C54A6" w:rsidRDefault="001C54A6" w:rsidP="001C54A6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4A6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1C54A6" w:rsidRPr="001C54A6" w:rsidRDefault="001C54A6" w:rsidP="001C5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54A6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1C54A6" w:rsidRPr="001C54A6" w:rsidTr="001C54A6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1C54A6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10 678 руб. 08 коп. </w:t>
            </w:r>
          </w:p>
        </w:tc>
      </w:tr>
      <w:tr w:rsidR="001C54A6" w:rsidRPr="001C54A6" w:rsidTr="001C54A6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>10 678 руб. 08 коп.</w:t>
            </w:r>
          </w:p>
        </w:tc>
      </w:tr>
      <w:tr w:rsidR="001C54A6" w:rsidRPr="001C54A6" w:rsidTr="001C54A6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4A6" w:rsidRPr="001C54A6" w:rsidRDefault="001C54A6" w:rsidP="001C54A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4A6">
              <w:rPr>
                <w:rFonts w:ascii="Times New Roman" w:hAnsi="Times New Roman" w:cs="Times New Roman"/>
                <w:sz w:val="28"/>
                <w:szCs w:val="28"/>
              </w:rPr>
              <w:t>320 руб. 34 коп.</w:t>
            </w:r>
          </w:p>
        </w:tc>
      </w:tr>
    </w:tbl>
    <w:p w:rsidR="00360F87" w:rsidRDefault="00360F87" w:rsidP="006C1FD7">
      <w:pPr>
        <w:pStyle w:val="ConsPlusNormal"/>
        <w:widowControl/>
        <w:tabs>
          <w:tab w:val="left" w:pos="360"/>
        </w:tabs>
        <w:ind w:firstLine="0"/>
        <w:jc w:val="both"/>
      </w:pPr>
    </w:p>
    <w:sectPr w:rsidR="00360F8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5741C2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5093"/>
    <w:rsid w:val="006F0009"/>
    <w:rsid w:val="00757BB3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B5446"/>
    <w:rsid w:val="00CC403F"/>
    <w:rsid w:val="00D13D4D"/>
    <w:rsid w:val="00DA5B13"/>
    <w:rsid w:val="00E007A5"/>
    <w:rsid w:val="00E16D14"/>
    <w:rsid w:val="00E83B58"/>
    <w:rsid w:val="00EA506D"/>
    <w:rsid w:val="00F078B2"/>
    <w:rsid w:val="00F23F35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7501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2016-09-12T10:53:00Z</dcterms:created>
  <dcterms:modified xsi:type="dcterms:W3CDTF">2016-09-12T10:53:00Z</dcterms:modified>
</cp:coreProperties>
</file>